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20002A87" w:usb1="00000000" w:usb2="00000000"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6BD5F6EE" w:rsidR="00394DF5" w:rsidRPr="00B426C5" w:rsidRDefault="00B426C5" w:rsidP="00B426C5">
    <w:pPr>
      <w:pStyle w:val="Zpat"/>
      <w:rPr>
        <w:rFonts w:ascii="Arial" w:hAnsi="Arial" w:cs="Arial"/>
        <w:sz w:val="20"/>
      </w:rPr>
    </w:pPr>
    <w:r w:rsidRPr="00B426C5">
      <w:rPr>
        <w:rFonts w:ascii="Arial" w:hAnsi="Arial" w:cs="Arial"/>
        <w:i/>
        <w:iCs/>
        <w:sz w:val="20"/>
      </w:rPr>
      <w:t>DDM Šternberk – opěrná zeď a schodiště</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F2F6D"/>
    <w:rsid w:val="007A66A1"/>
    <w:rsid w:val="007B779A"/>
    <w:rsid w:val="00841986"/>
    <w:rsid w:val="008E6207"/>
    <w:rsid w:val="00953DB6"/>
    <w:rsid w:val="009716FB"/>
    <w:rsid w:val="009C5C7C"/>
    <w:rsid w:val="009D70B2"/>
    <w:rsid w:val="00A53161"/>
    <w:rsid w:val="00A55A30"/>
    <w:rsid w:val="00A64086"/>
    <w:rsid w:val="00AF2440"/>
    <w:rsid w:val="00B426C5"/>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6</cp:revision>
  <cp:lastPrinted>2019-06-27T05:25:00Z</cp:lastPrinted>
  <dcterms:created xsi:type="dcterms:W3CDTF">2020-05-27T06:06:00Z</dcterms:created>
  <dcterms:modified xsi:type="dcterms:W3CDTF">2021-05-17T13:12:00Z</dcterms:modified>
</cp:coreProperties>
</file>